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8" w:type="dxa"/>
        <w:tblLayout w:type="fixed"/>
        <w:tblLook w:val="0000"/>
      </w:tblPr>
      <w:tblGrid>
        <w:gridCol w:w="3416"/>
        <w:gridCol w:w="5952"/>
      </w:tblGrid>
      <w:tr w:rsidR="00507F04" w:rsidTr="00F157D4">
        <w:trPr>
          <w:cantSplit/>
          <w:trHeight w:val="1775"/>
        </w:trPr>
        <w:tc>
          <w:tcPr>
            <w:tcW w:w="3416" w:type="dxa"/>
            <w:tcBorders>
              <w:top w:val="none" w:sz="8" w:space="0" w:color="000000"/>
              <w:left w:val="none" w:sz="8" w:space="0" w:color="000000"/>
              <w:bottom w:val="single" w:sz="12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F04" w:rsidRDefault="00A55BB3" w:rsidP="00F157D4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40865" cy="877570"/>
                  <wp:effectExtent l="19050" t="0" r="6985" b="0"/>
                  <wp:docPr id="4" name="Picture" descr="CEU_logo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 descr="CEU_logo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0865" cy="877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2" w:type="dxa"/>
            <w:tcBorders>
              <w:top w:val="none" w:sz="8" w:space="0" w:color="000000"/>
              <w:left w:val="none" w:sz="8" w:space="0" w:color="000000"/>
              <w:bottom w:val="single" w:sz="12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7F04" w:rsidRDefault="00507F04" w:rsidP="00A55BB3">
            <w:pPr>
              <w:jc w:val="center"/>
              <w:rPr>
                <w:rFonts w:ascii="Bell Gothic Std Bold" w:hAnsi="Bell Gothic Std Bold"/>
                <w:sz w:val="28"/>
              </w:rPr>
            </w:pPr>
          </w:p>
        </w:tc>
      </w:tr>
    </w:tbl>
    <w:p w:rsidR="00507F04" w:rsidRPr="00010A20" w:rsidRDefault="00507F04" w:rsidP="00507F04"/>
    <w:p w:rsidR="00507F04" w:rsidRPr="003C255D" w:rsidRDefault="00507F04" w:rsidP="00507F04">
      <w:pPr>
        <w:pStyle w:val="Heading1"/>
        <w:keepNext w:val="0"/>
        <w:pBdr>
          <w:top w:val="single" w:sz="20" w:space="0" w:color="808080"/>
          <w:left w:val="single" w:sz="20" w:space="0" w:color="808080"/>
          <w:bottom w:val="single" w:sz="20" w:space="0" w:color="808080"/>
          <w:right w:val="single" w:sz="20" w:space="0" w:color="808080"/>
        </w:pBdr>
        <w:shd w:val="clear" w:color="auto" w:fill="4F81BD"/>
        <w:tabs>
          <w:tab w:val="clear" w:pos="0"/>
          <w:tab w:val="num" w:pos="432"/>
        </w:tabs>
        <w:spacing w:before="0" w:after="0" w:line="276" w:lineRule="auto"/>
        <w:jc w:val="center"/>
        <w:rPr>
          <w:rFonts w:ascii="Open Sans" w:eastAsia="Times New Roman" w:hAnsi="Open Sans" w:cs="Open Sans"/>
          <w:caps/>
          <w:color w:val="FFFFFF"/>
          <w:spacing w:val="15"/>
          <w:kern w:val="0"/>
          <w:sz w:val="24"/>
          <w:szCs w:val="24"/>
          <w:lang w:val="en-US" w:eastAsia="en-US" w:bidi="en-US"/>
        </w:rPr>
      </w:pPr>
      <w:r w:rsidRPr="003C255D">
        <w:rPr>
          <w:rFonts w:ascii="Open Sans" w:eastAsia="Times New Roman" w:hAnsi="Open Sans" w:cs="Open Sans"/>
          <w:caps/>
          <w:color w:val="FFFFFF"/>
          <w:spacing w:val="15"/>
          <w:kern w:val="0"/>
          <w:sz w:val="24"/>
          <w:szCs w:val="24"/>
          <w:lang w:val="en-US" w:eastAsia="en-US" w:bidi="en-US"/>
        </w:rPr>
        <w:t xml:space="preserve">CEU </w:t>
      </w:r>
      <w:r w:rsidR="00782260">
        <w:rPr>
          <w:rFonts w:ascii="Open Sans" w:eastAsia="Times New Roman" w:hAnsi="Open Sans" w:cs="Open Sans"/>
          <w:caps/>
          <w:color w:val="FFFFFF"/>
          <w:spacing w:val="15"/>
          <w:kern w:val="0"/>
          <w:sz w:val="24"/>
          <w:szCs w:val="24"/>
          <w:lang w:val="en-US" w:eastAsia="en-US" w:bidi="en-US"/>
        </w:rPr>
        <w:t>DISTINGUISHED TEACHING AWARD</w:t>
      </w:r>
    </w:p>
    <w:p w:rsidR="00507F04" w:rsidRDefault="00782260" w:rsidP="00507F04">
      <w:pPr>
        <w:pStyle w:val="Title"/>
        <w:suppressAutoHyphens/>
        <w:spacing w:after="120"/>
        <w:jc w:val="center"/>
        <w:rPr>
          <w:rFonts w:ascii="Open Sans" w:eastAsia="Times New Roman" w:hAnsi="Open Sans" w:cs="Open Sans"/>
          <w:b/>
          <w:caps/>
          <w:color w:val="4F81BD"/>
          <w:spacing w:val="10"/>
          <w:kern w:val="1"/>
          <w:sz w:val="32"/>
          <w:szCs w:val="32"/>
          <w:lang w:eastAsia="ar-SA"/>
        </w:rPr>
      </w:pPr>
      <w:r>
        <w:rPr>
          <w:rFonts w:ascii="Open Sans" w:eastAsia="Times New Roman" w:hAnsi="Open Sans" w:cs="Open Sans"/>
          <w:b/>
          <w:caps/>
          <w:color w:val="4F81BD"/>
          <w:spacing w:val="10"/>
          <w:kern w:val="1"/>
          <w:sz w:val="32"/>
          <w:szCs w:val="32"/>
          <w:lang w:eastAsia="ar-SA"/>
        </w:rPr>
        <w:t>NOMINATION</w:t>
      </w:r>
      <w:r w:rsidR="00507F04" w:rsidRPr="003C255D">
        <w:rPr>
          <w:rFonts w:ascii="Open Sans" w:eastAsia="Times New Roman" w:hAnsi="Open Sans" w:cs="Open Sans"/>
          <w:b/>
          <w:caps/>
          <w:color w:val="4F81BD"/>
          <w:spacing w:val="10"/>
          <w:kern w:val="1"/>
          <w:sz w:val="32"/>
          <w:szCs w:val="32"/>
          <w:lang w:eastAsia="ar-SA"/>
        </w:rPr>
        <w:t xml:space="preserve"> Form</w:t>
      </w:r>
    </w:p>
    <w:p w:rsidR="00B531B4" w:rsidRPr="00B531B4" w:rsidRDefault="00B531B4" w:rsidP="00B531B4">
      <w:pPr>
        <w:rPr>
          <w:lang w:val="en-US" w:eastAsia="ar-SA"/>
        </w:rPr>
      </w:pPr>
    </w:p>
    <w:p w:rsidR="00507F04" w:rsidRPr="00A74644" w:rsidRDefault="00D4769B" w:rsidP="00507F04">
      <w:pPr>
        <w:numPr>
          <w:ilvl w:val="0"/>
          <w:numId w:val="4"/>
        </w:numPr>
        <w:suppressAutoHyphens w:val="0"/>
        <w:spacing w:after="120" w:line="276" w:lineRule="auto"/>
        <w:ind w:left="806"/>
        <w:rPr>
          <w:rFonts w:ascii="Open Sans" w:hAnsi="Open Sans" w:cs="Open Sans"/>
          <w:b/>
          <w:sz w:val="24"/>
        </w:rPr>
      </w:pPr>
      <w:r w:rsidRPr="00A74644">
        <w:rPr>
          <w:rFonts w:ascii="Open Sans" w:hAnsi="Open Sans" w:cs="Open Sans"/>
          <w:b/>
          <w:sz w:val="24"/>
        </w:rPr>
        <w:t>Name of CEU faculty m</w:t>
      </w:r>
      <w:r w:rsidR="00E63FAA" w:rsidRPr="00A74644">
        <w:rPr>
          <w:rFonts w:ascii="Open Sans" w:hAnsi="Open Sans" w:cs="Open Sans"/>
          <w:b/>
          <w:sz w:val="24"/>
        </w:rPr>
        <w:t>ember you are nominating</w:t>
      </w:r>
    </w:p>
    <w:p w:rsidR="00507F04" w:rsidRDefault="00507F04" w:rsidP="00507F0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Open Sans" w:hAnsi="Open Sans" w:cs="Open Sans"/>
        </w:rPr>
      </w:pPr>
    </w:p>
    <w:p w:rsidR="00B531B4" w:rsidRPr="003C255D" w:rsidRDefault="00B531B4" w:rsidP="00507F0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Open Sans" w:hAnsi="Open Sans" w:cs="Open Sans"/>
        </w:rPr>
      </w:pPr>
    </w:p>
    <w:p w:rsidR="00507F04" w:rsidRPr="00A74644" w:rsidRDefault="00431AC0" w:rsidP="00A74644">
      <w:pPr>
        <w:numPr>
          <w:ilvl w:val="0"/>
          <w:numId w:val="4"/>
        </w:numPr>
        <w:suppressAutoHyphens w:val="0"/>
        <w:spacing w:before="120" w:after="120" w:line="276" w:lineRule="auto"/>
        <w:ind w:left="806"/>
        <w:rPr>
          <w:rFonts w:ascii="Open Sans" w:hAnsi="Open Sans" w:cs="Open Sans"/>
          <w:b/>
          <w:sz w:val="24"/>
        </w:rPr>
      </w:pPr>
      <w:r w:rsidRPr="00A74644">
        <w:rPr>
          <w:rFonts w:ascii="Open Sans" w:hAnsi="Open Sans" w:cs="Open Sans"/>
          <w:b/>
          <w:sz w:val="24"/>
        </w:rPr>
        <w:t>Department/School/Academic Unit</w:t>
      </w:r>
    </w:p>
    <w:p w:rsidR="00507F04" w:rsidRDefault="00507F04" w:rsidP="00507F0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Open Sans" w:hAnsi="Open Sans" w:cs="Open Sans"/>
        </w:rPr>
      </w:pPr>
    </w:p>
    <w:p w:rsidR="00B531B4" w:rsidRPr="003C255D" w:rsidRDefault="00B531B4" w:rsidP="00507F0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Open Sans" w:hAnsi="Open Sans" w:cs="Open Sans"/>
        </w:rPr>
      </w:pPr>
    </w:p>
    <w:p w:rsidR="00507F04" w:rsidRPr="00A74644" w:rsidRDefault="00E63FAA" w:rsidP="00A74644">
      <w:pPr>
        <w:numPr>
          <w:ilvl w:val="0"/>
          <w:numId w:val="4"/>
        </w:numPr>
        <w:suppressAutoHyphens w:val="0"/>
        <w:spacing w:before="120" w:after="120" w:line="276" w:lineRule="auto"/>
        <w:ind w:left="806"/>
        <w:rPr>
          <w:rFonts w:ascii="Open Sans" w:hAnsi="Open Sans" w:cs="Open Sans"/>
          <w:b/>
          <w:sz w:val="24"/>
        </w:rPr>
      </w:pPr>
      <w:r w:rsidRPr="00A74644">
        <w:rPr>
          <w:rFonts w:ascii="Open Sans" w:hAnsi="Open Sans" w:cs="Open Sans"/>
          <w:b/>
          <w:sz w:val="24"/>
        </w:rPr>
        <w:t>Name of Nominator</w:t>
      </w:r>
    </w:p>
    <w:p w:rsidR="00507F04" w:rsidRDefault="00507F04" w:rsidP="00507F0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Open Sans" w:hAnsi="Open Sans" w:cs="Open Sans"/>
        </w:rPr>
      </w:pPr>
    </w:p>
    <w:p w:rsidR="00B531B4" w:rsidRPr="003C255D" w:rsidRDefault="00B531B4" w:rsidP="00507F0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Open Sans" w:hAnsi="Open Sans" w:cs="Open Sans"/>
        </w:rPr>
      </w:pPr>
    </w:p>
    <w:p w:rsidR="00E63FAA" w:rsidRPr="00A74644" w:rsidRDefault="00E63FAA" w:rsidP="00E63FAA">
      <w:pPr>
        <w:numPr>
          <w:ilvl w:val="0"/>
          <w:numId w:val="4"/>
        </w:numPr>
        <w:suppressAutoHyphens w:val="0"/>
        <w:spacing w:before="120" w:after="120" w:line="276" w:lineRule="auto"/>
        <w:ind w:left="806"/>
        <w:rPr>
          <w:rFonts w:ascii="Open Sans" w:hAnsi="Open Sans" w:cs="Open Sans"/>
          <w:b/>
          <w:sz w:val="22"/>
          <w:szCs w:val="22"/>
        </w:rPr>
      </w:pPr>
      <w:r w:rsidRPr="00A74644">
        <w:rPr>
          <w:rFonts w:ascii="Open Sans" w:hAnsi="Open Sans" w:cs="Open Sans"/>
          <w:b/>
          <w:sz w:val="22"/>
          <w:szCs w:val="22"/>
        </w:rPr>
        <w:t>Contact information of Nominator (please give both email address and phone number where you can be reached</w:t>
      </w:r>
      <w:r w:rsidR="00D4769B" w:rsidRPr="00A74644">
        <w:rPr>
          <w:rFonts w:ascii="Open Sans" w:hAnsi="Open Sans" w:cs="Open Sans"/>
          <w:b/>
          <w:sz w:val="22"/>
          <w:szCs w:val="22"/>
        </w:rPr>
        <w:t>)</w:t>
      </w:r>
    </w:p>
    <w:p w:rsidR="00507F04" w:rsidRPr="00A74644" w:rsidRDefault="00507F04" w:rsidP="00507F0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Open Sans" w:hAnsi="Open Sans" w:cs="Open Sans"/>
        </w:rPr>
      </w:pPr>
    </w:p>
    <w:p w:rsidR="00507F04" w:rsidRPr="00A74644" w:rsidRDefault="00507F04" w:rsidP="00507F0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Open Sans" w:hAnsi="Open Sans" w:cs="Open Sans"/>
        </w:rPr>
      </w:pPr>
    </w:p>
    <w:p w:rsidR="00507F04" w:rsidRPr="00A74644" w:rsidRDefault="00431AC0" w:rsidP="00A74644">
      <w:pPr>
        <w:numPr>
          <w:ilvl w:val="0"/>
          <w:numId w:val="4"/>
        </w:numPr>
        <w:suppressAutoHyphens w:val="0"/>
        <w:spacing w:before="120" w:after="120" w:line="276" w:lineRule="auto"/>
        <w:ind w:left="806"/>
        <w:rPr>
          <w:rFonts w:ascii="Open Sans" w:hAnsi="Open Sans" w:cs="Open Sans"/>
          <w:b/>
          <w:sz w:val="22"/>
          <w:szCs w:val="22"/>
        </w:rPr>
      </w:pPr>
      <w:r w:rsidRPr="00A74644">
        <w:rPr>
          <w:rFonts w:ascii="Open Sans" w:hAnsi="Open Sans" w:cs="Open Sans"/>
          <w:b/>
          <w:sz w:val="22"/>
          <w:szCs w:val="22"/>
        </w:rPr>
        <w:t xml:space="preserve">Nominator’s </w:t>
      </w:r>
      <w:r w:rsidR="00F157D4" w:rsidRPr="00A74644">
        <w:rPr>
          <w:rFonts w:ascii="Open Sans" w:hAnsi="Open Sans" w:cs="Open Sans"/>
          <w:b/>
          <w:sz w:val="22"/>
          <w:szCs w:val="22"/>
        </w:rPr>
        <w:t>Status (i.e. student, alumn</w:t>
      </w:r>
      <w:r w:rsidR="00B531B4" w:rsidRPr="00A74644">
        <w:rPr>
          <w:rFonts w:ascii="Open Sans" w:hAnsi="Open Sans" w:cs="Open Sans"/>
          <w:b/>
          <w:sz w:val="22"/>
          <w:szCs w:val="22"/>
        </w:rPr>
        <w:t>us/a</w:t>
      </w:r>
      <w:r w:rsidR="00F157D4" w:rsidRPr="00A74644">
        <w:rPr>
          <w:rFonts w:ascii="Open Sans" w:hAnsi="Open Sans" w:cs="Open Sans"/>
          <w:b/>
          <w:sz w:val="22"/>
          <w:szCs w:val="22"/>
        </w:rPr>
        <w:t>, faculty colleague)</w:t>
      </w:r>
      <w:r w:rsidR="00507F04" w:rsidRPr="00A74644">
        <w:rPr>
          <w:rFonts w:ascii="Open Sans" w:hAnsi="Open Sans" w:cs="Open Sans"/>
          <w:b/>
          <w:sz w:val="22"/>
          <w:szCs w:val="22"/>
        </w:rPr>
        <w:t xml:space="preserve"> </w:t>
      </w:r>
    </w:p>
    <w:p w:rsidR="00507F04" w:rsidRPr="00A74644" w:rsidRDefault="00507F04" w:rsidP="00507F0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Open Sans" w:hAnsi="Open Sans" w:cs="Open Sans"/>
        </w:rPr>
      </w:pPr>
    </w:p>
    <w:p w:rsidR="00507F04" w:rsidRPr="00A74644" w:rsidRDefault="00507F04" w:rsidP="00507F0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Open Sans" w:hAnsi="Open Sans" w:cs="Open Sans"/>
        </w:rPr>
      </w:pPr>
    </w:p>
    <w:p w:rsidR="000842F1" w:rsidRDefault="000842F1" w:rsidP="00B531B4">
      <w:pPr>
        <w:numPr>
          <w:ilvl w:val="0"/>
          <w:numId w:val="4"/>
        </w:numPr>
        <w:suppressAutoHyphens w:val="0"/>
        <w:spacing w:before="120" w:after="120" w:line="276" w:lineRule="auto"/>
        <w:ind w:left="806"/>
        <w:jc w:val="both"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 xml:space="preserve">The complete nomination package </w:t>
      </w:r>
      <w:r w:rsidR="00210C12">
        <w:rPr>
          <w:rFonts w:ascii="Open Sans" w:hAnsi="Open Sans" w:cs="Open Sans"/>
          <w:b/>
          <w:sz w:val="22"/>
          <w:szCs w:val="22"/>
        </w:rPr>
        <w:t>must include</w:t>
      </w:r>
      <w:r>
        <w:rPr>
          <w:rFonts w:ascii="Open Sans" w:hAnsi="Open Sans" w:cs="Open Sans"/>
          <w:b/>
          <w:sz w:val="22"/>
          <w:szCs w:val="22"/>
        </w:rPr>
        <w:t xml:space="preserve"> </w:t>
      </w:r>
      <w:r w:rsidRPr="00A74644">
        <w:rPr>
          <w:rFonts w:ascii="Open Sans" w:hAnsi="Open Sans" w:cs="Open Sans"/>
          <w:b/>
          <w:sz w:val="22"/>
          <w:szCs w:val="22"/>
        </w:rPr>
        <w:t xml:space="preserve">(please see </w:t>
      </w:r>
      <w:r w:rsidRPr="00A74644">
        <w:rPr>
          <w:rFonts w:ascii="Open Sans" w:hAnsi="Open Sans" w:cs="Open Sans"/>
          <w:b/>
          <w:i/>
          <w:sz w:val="22"/>
          <w:szCs w:val="22"/>
        </w:rPr>
        <w:t>Call for Nominations</w:t>
      </w:r>
      <w:r w:rsidRPr="00A74644">
        <w:rPr>
          <w:rFonts w:ascii="Open Sans" w:hAnsi="Open Sans" w:cs="Open Sans"/>
          <w:b/>
          <w:sz w:val="22"/>
          <w:szCs w:val="22"/>
        </w:rPr>
        <w:t xml:space="preserve"> for detailed guidelines)</w:t>
      </w:r>
      <w:r>
        <w:rPr>
          <w:rFonts w:ascii="Open Sans" w:hAnsi="Open Sans" w:cs="Open Sans"/>
          <w:b/>
          <w:sz w:val="22"/>
          <w:szCs w:val="22"/>
        </w:rPr>
        <w:t>:</w:t>
      </w:r>
    </w:p>
    <w:p w:rsidR="000842F1" w:rsidRPr="00210C12" w:rsidRDefault="000842F1" w:rsidP="000842F1">
      <w:pPr>
        <w:pStyle w:val="ListParagraph"/>
        <w:numPr>
          <w:ilvl w:val="0"/>
          <w:numId w:val="8"/>
        </w:numPr>
        <w:pBdr>
          <w:top w:val="double" w:sz="4" w:space="1" w:color="auto"/>
          <w:left w:val="double" w:sz="4" w:space="21" w:color="auto"/>
          <w:bottom w:val="double" w:sz="4" w:space="1" w:color="auto"/>
          <w:right w:val="double" w:sz="4" w:space="4" w:color="auto"/>
        </w:pBdr>
        <w:rPr>
          <w:rFonts w:ascii="Open Sans" w:hAnsi="Open Sans" w:cs="Open Sans"/>
          <w:szCs w:val="20"/>
        </w:rPr>
      </w:pPr>
      <w:r w:rsidRPr="00210C12">
        <w:rPr>
          <w:rFonts w:ascii="Open Sans" w:hAnsi="Open Sans" w:cs="Open Sans"/>
          <w:szCs w:val="20"/>
        </w:rPr>
        <w:t>Nomination form</w:t>
      </w:r>
    </w:p>
    <w:p w:rsidR="000842F1" w:rsidRPr="00210C12" w:rsidRDefault="000842F1" w:rsidP="000842F1">
      <w:pPr>
        <w:pStyle w:val="ListParagraph"/>
        <w:numPr>
          <w:ilvl w:val="0"/>
          <w:numId w:val="8"/>
        </w:numPr>
        <w:pBdr>
          <w:top w:val="double" w:sz="4" w:space="1" w:color="auto"/>
          <w:left w:val="double" w:sz="4" w:space="21" w:color="auto"/>
          <w:bottom w:val="double" w:sz="4" w:space="1" w:color="auto"/>
          <w:right w:val="double" w:sz="4" w:space="4" w:color="auto"/>
        </w:pBdr>
        <w:rPr>
          <w:rFonts w:ascii="Open Sans" w:hAnsi="Open Sans" w:cs="Open Sans"/>
          <w:szCs w:val="20"/>
        </w:rPr>
      </w:pPr>
      <w:r w:rsidRPr="00210C12">
        <w:rPr>
          <w:rFonts w:ascii="Open Sans" w:hAnsi="Open Sans" w:cs="Open Sans"/>
          <w:szCs w:val="20"/>
        </w:rPr>
        <w:t>Letter of nomination</w:t>
      </w:r>
    </w:p>
    <w:p w:rsidR="000842F1" w:rsidRPr="00210C12" w:rsidRDefault="000842F1" w:rsidP="000842F1">
      <w:pPr>
        <w:pStyle w:val="ListParagraph"/>
        <w:numPr>
          <w:ilvl w:val="0"/>
          <w:numId w:val="8"/>
        </w:numPr>
        <w:pBdr>
          <w:top w:val="double" w:sz="4" w:space="1" w:color="auto"/>
          <w:left w:val="double" w:sz="4" w:space="21" w:color="auto"/>
          <w:bottom w:val="double" w:sz="4" w:space="1" w:color="auto"/>
          <w:right w:val="double" w:sz="4" w:space="4" w:color="auto"/>
        </w:pBdr>
        <w:rPr>
          <w:rFonts w:ascii="Open Sans" w:hAnsi="Open Sans" w:cs="Open Sans"/>
          <w:szCs w:val="20"/>
        </w:rPr>
      </w:pPr>
      <w:r w:rsidRPr="00210C12">
        <w:rPr>
          <w:rFonts w:ascii="Open Sans" w:hAnsi="Open Sans" w:cs="Open Sans"/>
          <w:szCs w:val="20"/>
        </w:rPr>
        <w:t>Letter of support</w:t>
      </w:r>
    </w:p>
    <w:p w:rsidR="000842F1" w:rsidRPr="00210C12" w:rsidRDefault="000842F1" w:rsidP="000842F1">
      <w:pPr>
        <w:pStyle w:val="ListParagraph"/>
        <w:numPr>
          <w:ilvl w:val="0"/>
          <w:numId w:val="8"/>
        </w:numPr>
        <w:pBdr>
          <w:top w:val="double" w:sz="4" w:space="1" w:color="auto"/>
          <w:left w:val="double" w:sz="4" w:space="21" w:color="auto"/>
          <w:bottom w:val="double" w:sz="4" w:space="1" w:color="auto"/>
          <w:right w:val="double" w:sz="4" w:space="4" w:color="auto"/>
        </w:pBdr>
        <w:rPr>
          <w:rFonts w:ascii="Open Sans" w:hAnsi="Open Sans" w:cs="Open Sans"/>
          <w:szCs w:val="20"/>
        </w:rPr>
      </w:pPr>
      <w:r w:rsidRPr="00210C12">
        <w:rPr>
          <w:rFonts w:ascii="Open Sans" w:hAnsi="Open Sans" w:cs="Open Sans"/>
          <w:szCs w:val="20"/>
        </w:rPr>
        <w:t>Abbreviated curriculum vitae</w:t>
      </w:r>
    </w:p>
    <w:p w:rsidR="000842F1" w:rsidRPr="00210C12" w:rsidRDefault="000842F1" w:rsidP="000842F1">
      <w:pPr>
        <w:pStyle w:val="ListParagraph"/>
        <w:numPr>
          <w:ilvl w:val="0"/>
          <w:numId w:val="8"/>
        </w:numPr>
        <w:pBdr>
          <w:top w:val="double" w:sz="4" w:space="1" w:color="auto"/>
          <w:left w:val="double" w:sz="4" w:space="21" w:color="auto"/>
          <w:bottom w:val="double" w:sz="4" w:space="1" w:color="auto"/>
          <w:right w:val="double" w:sz="4" w:space="4" w:color="auto"/>
        </w:pBdr>
        <w:rPr>
          <w:rFonts w:ascii="Open Sans" w:hAnsi="Open Sans" w:cs="Open Sans"/>
          <w:szCs w:val="20"/>
        </w:rPr>
      </w:pPr>
      <w:r w:rsidRPr="00210C12">
        <w:rPr>
          <w:rFonts w:ascii="Open Sans" w:hAnsi="Open Sans" w:cs="Open Sans"/>
          <w:szCs w:val="20"/>
        </w:rPr>
        <w:t>Candidate`s reflective statement</w:t>
      </w:r>
    </w:p>
    <w:p w:rsidR="000842F1" w:rsidRPr="00210C12" w:rsidRDefault="000842F1" w:rsidP="000842F1">
      <w:pPr>
        <w:pStyle w:val="ListParagraph"/>
        <w:numPr>
          <w:ilvl w:val="0"/>
          <w:numId w:val="8"/>
        </w:numPr>
        <w:pBdr>
          <w:top w:val="double" w:sz="4" w:space="1" w:color="auto"/>
          <w:left w:val="double" w:sz="4" w:space="21" w:color="auto"/>
          <w:bottom w:val="double" w:sz="4" w:space="1" w:color="auto"/>
          <w:right w:val="double" w:sz="4" w:space="4" w:color="auto"/>
        </w:pBdr>
        <w:rPr>
          <w:rFonts w:ascii="Open Sans" w:hAnsi="Open Sans" w:cs="Open Sans"/>
          <w:szCs w:val="20"/>
        </w:rPr>
      </w:pPr>
      <w:r w:rsidRPr="00210C12">
        <w:rPr>
          <w:rFonts w:ascii="Open Sans" w:hAnsi="Open Sans" w:cs="Open Sans"/>
          <w:szCs w:val="20"/>
        </w:rPr>
        <w:t>Syllabi of courses</w:t>
      </w:r>
    </w:p>
    <w:p w:rsidR="000842F1" w:rsidRPr="00210C12" w:rsidRDefault="000842F1" w:rsidP="000842F1">
      <w:pPr>
        <w:pStyle w:val="ListParagraph"/>
        <w:numPr>
          <w:ilvl w:val="0"/>
          <w:numId w:val="8"/>
        </w:numPr>
        <w:pBdr>
          <w:top w:val="double" w:sz="4" w:space="1" w:color="auto"/>
          <w:left w:val="double" w:sz="4" w:space="21" w:color="auto"/>
          <w:bottom w:val="double" w:sz="4" w:space="1" w:color="auto"/>
          <w:right w:val="double" w:sz="4" w:space="4" w:color="auto"/>
        </w:pBdr>
        <w:rPr>
          <w:rFonts w:ascii="Open Sans" w:hAnsi="Open Sans" w:cs="Open Sans"/>
          <w:szCs w:val="20"/>
        </w:rPr>
      </w:pPr>
      <w:r w:rsidRPr="00210C12">
        <w:rPr>
          <w:rFonts w:ascii="Open Sans" w:hAnsi="Open Sans" w:cs="Open Sans"/>
          <w:szCs w:val="20"/>
        </w:rPr>
        <w:t>Summary of student evaluations</w:t>
      </w:r>
    </w:p>
    <w:p w:rsidR="0025410D" w:rsidRPr="00A74644" w:rsidRDefault="0025410D" w:rsidP="0025410D">
      <w:pPr>
        <w:suppressAutoHyphens w:val="0"/>
        <w:spacing w:after="120" w:line="276" w:lineRule="auto"/>
        <w:ind w:left="450"/>
        <w:rPr>
          <w:rFonts w:ascii="Open Sans" w:hAnsi="Open Sans" w:cs="Open Sans"/>
          <w:sz w:val="22"/>
          <w:szCs w:val="22"/>
        </w:rPr>
      </w:pPr>
    </w:p>
    <w:p w:rsidR="002A6D35" w:rsidRPr="00A74644" w:rsidRDefault="00210C12" w:rsidP="002A6D35">
      <w:pPr>
        <w:rPr>
          <w:rFonts w:ascii="Open Sans" w:eastAsia="Times New Roman" w:hAnsi="Open Sans" w:cs="Open Sans"/>
          <w:color w:val="auto"/>
          <w:szCs w:val="20"/>
          <w:lang w:val="en-US" w:eastAsia="en-US"/>
        </w:rPr>
      </w:pPr>
      <w:r w:rsidRPr="00AB40E3">
        <w:rPr>
          <w:rFonts w:ascii="Open Sans" w:hAnsi="Open Sans" w:cs="Open Sans"/>
          <w:color w:val="222222"/>
        </w:rPr>
        <w:t xml:space="preserve">All materials should be </w:t>
      </w:r>
      <w:r w:rsidR="000E1E27">
        <w:rPr>
          <w:rFonts w:ascii="Open Sans" w:hAnsi="Open Sans" w:cs="Open Sans"/>
          <w:color w:val="222222"/>
        </w:rPr>
        <w:t>sent electronically, preferably a</w:t>
      </w:r>
      <w:r>
        <w:rPr>
          <w:rFonts w:ascii="Open Sans" w:hAnsi="Open Sans" w:cs="Open Sans"/>
          <w:color w:val="222222"/>
        </w:rPr>
        <w:t xml:space="preserve">s a single </w:t>
      </w:r>
      <w:proofErr w:type="spellStart"/>
      <w:r>
        <w:rPr>
          <w:rFonts w:ascii="Open Sans" w:hAnsi="Open Sans" w:cs="Open Sans"/>
          <w:color w:val="222222"/>
        </w:rPr>
        <w:t>pdf</w:t>
      </w:r>
      <w:proofErr w:type="spellEnd"/>
      <w:r>
        <w:rPr>
          <w:rFonts w:ascii="Open Sans" w:hAnsi="Open Sans" w:cs="Open Sans"/>
          <w:color w:val="222222"/>
        </w:rPr>
        <w:t xml:space="preserve"> file </w:t>
      </w:r>
      <w:r w:rsidRPr="00AB40E3">
        <w:rPr>
          <w:rFonts w:ascii="Open Sans" w:hAnsi="Open Sans" w:cs="Open Sans"/>
          <w:color w:val="222222"/>
        </w:rPr>
        <w:t xml:space="preserve">to: </w:t>
      </w:r>
      <w:r w:rsidRPr="00AB40E3">
        <w:rPr>
          <w:rFonts w:ascii="Open Sans" w:hAnsi="Open Sans" w:cs="Open Sans"/>
          <w:b/>
          <w:color w:val="222222"/>
        </w:rPr>
        <w:t xml:space="preserve">Andrea </w:t>
      </w:r>
      <w:proofErr w:type="spellStart"/>
      <w:r w:rsidRPr="00AB40E3">
        <w:rPr>
          <w:rFonts w:ascii="Open Sans" w:hAnsi="Open Sans" w:cs="Open Sans"/>
          <w:b/>
          <w:color w:val="222222"/>
        </w:rPr>
        <w:t>Katona</w:t>
      </w:r>
      <w:proofErr w:type="spellEnd"/>
      <w:r w:rsidRPr="00AB40E3">
        <w:rPr>
          <w:rFonts w:ascii="Open Sans" w:hAnsi="Open Sans" w:cs="Open Sans"/>
          <w:color w:val="222222"/>
        </w:rPr>
        <w:t xml:space="preserve">, Office of the Provost at: </w:t>
      </w:r>
      <w:hyperlink r:id="rId8" w:history="1">
        <w:r w:rsidRPr="00AB40E3">
          <w:rPr>
            <w:rStyle w:val="Hyperlink"/>
            <w:rFonts w:ascii="Open Sans" w:hAnsi="Open Sans" w:cs="Open Sans"/>
            <w:b/>
          </w:rPr>
          <w:t>katonaa@ceu.hu</w:t>
        </w:r>
      </w:hyperlink>
      <w:r w:rsidRPr="00AB40E3">
        <w:rPr>
          <w:rFonts w:ascii="Open Sans" w:hAnsi="Open Sans" w:cs="Open Sans"/>
          <w:color w:val="222222"/>
        </w:rPr>
        <w:t>.</w:t>
      </w:r>
    </w:p>
    <w:p w:rsidR="00507F04" w:rsidRPr="00210C12" w:rsidRDefault="002A6D35" w:rsidP="00507F04">
      <w:pPr>
        <w:jc w:val="both"/>
        <w:rPr>
          <w:rFonts w:ascii="Open Sans" w:hAnsi="Open Sans" w:cs="Open Sans"/>
          <w:b/>
          <w:szCs w:val="20"/>
          <w:lang w:val="en-US"/>
        </w:rPr>
      </w:pPr>
      <w:r w:rsidRPr="00210C12">
        <w:rPr>
          <w:rFonts w:ascii="Open Sans" w:hAnsi="Open Sans" w:cs="Open Sans"/>
          <w:szCs w:val="20"/>
          <w:lang w:val="en-US"/>
        </w:rPr>
        <w:t>Nominations for AY 2014-2015 are due</w:t>
      </w:r>
      <w:r w:rsidRPr="00210C12">
        <w:rPr>
          <w:rFonts w:ascii="Open Sans" w:hAnsi="Open Sans" w:cs="Open Sans"/>
          <w:b/>
          <w:szCs w:val="20"/>
          <w:lang w:val="en-US"/>
        </w:rPr>
        <w:t xml:space="preserve"> </w:t>
      </w:r>
      <w:r w:rsidRPr="00210C12">
        <w:rPr>
          <w:rFonts w:ascii="Open Sans" w:hAnsi="Open Sans" w:cs="Open Sans"/>
          <w:szCs w:val="20"/>
          <w:lang w:val="en-US"/>
        </w:rPr>
        <w:t>by</w:t>
      </w:r>
      <w:r w:rsidRPr="00210C12">
        <w:rPr>
          <w:rFonts w:ascii="Open Sans" w:hAnsi="Open Sans" w:cs="Open Sans"/>
          <w:b/>
          <w:szCs w:val="20"/>
          <w:lang w:val="en-US"/>
        </w:rPr>
        <w:t xml:space="preserve"> Friday, April 3, 2015.</w:t>
      </w:r>
    </w:p>
    <w:sectPr w:rsidR="00507F04" w:rsidRPr="00210C12" w:rsidSect="009D737C">
      <w:footerReference w:type="default" r:id="rId9"/>
      <w:pgSz w:w="11906" w:h="16838"/>
      <w:pgMar w:top="1134" w:right="1134" w:bottom="1134" w:left="1134" w:header="720" w:footer="85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E27" w:rsidRDefault="000E1E27" w:rsidP="00507F04">
      <w:r>
        <w:separator/>
      </w:r>
    </w:p>
  </w:endnote>
  <w:endnote w:type="continuationSeparator" w:id="0">
    <w:p w:rsidR="000E1E27" w:rsidRDefault="000E1E27" w:rsidP="00507F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ヒラギノ角ゴ Pro W3">
    <w:altName w:val="MS Mincho"/>
    <w:charset w:val="80"/>
    <w:family w:val="auto"/>
    <w:pitch w:val="variable"/>
    <w:sig w:usb0="00000000" w:usb1="00000000" w:usb2="01000407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Bold">
    <w:panose1 w:val="020F0702030404030204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Bell Gothic Std Bold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E27" w:rsidRDefault="000E1E27">
    <w:pPr>
      <w:pStyle w:val="HeaderFooter"/>
      <w:tabs>
        <w:tab w:val="clear" w:pos="9632"/>
        <w:tab w:val="left" w:pos="8789"/>
        <w:tab w:val="left" w:pos="9213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E27" w:rsidRDefault="000E1E27" w:rsidP="00507F04">
      <w:r>
        <w:separator/>
      </w:r>
    </w:p>
  </w:footnote>
  <w:footnote w:type="continuationSeparator" w:id="0">
    <w:p w:rsidR="000E1E27" w:rsidRDefault="000E1E27" w:rsidP="00507F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>
    <w:nsid w:val="0CDB5D24"/>
    <w:multiLevelType w:val="hybridMultilevel"/>
    <w:tmpl w:val="FE1C3C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9A3D22"/>
    <w:multiLevelType w:val="hybridMultilevel"/>
    <w:tmpl w:val="169A8C3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EE51F8"/>
    <w:multiLevelType w:val="hybridMultilevel"/>
    <w:tmpl w:val="DC9E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037EFE"/>
    <w:multiLevelType w:val="hybridMultilevel"/>
    <w:tmpl w:val="C7EEB2D8"/>
    <w:lvl w:ilvl="0" w:tplc="A78C489E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642EB9"/>
    <w:multiLevelType w:val="hybridMultilevel"/>
    <w:tmpl w:val="6EE4A1A2"/>
    <w:lvl w:ilvl="0" w:tplc="88689A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07F04"/>
    <w:rsid w:val="000747CA"/>
    <w:rsid w:val="000842F1"/>
    <w:rsid w:val="000E1E27"/>
    <w:rsid w:val="00146440"/>
    <w:rsid w:val="00161ACC"/>
    <w:rsid w:val="00162A99"/>
    <w:rsid w:val="00210C12"/>
    <w:rsid w:val="0025410D"/>
    <w:rsid w:val="00277E4C"/>
    <w:rsid w:val="002A6D35"/>
    <w:rsid w:val="00431AC0"/>
    <w:rsid w:val="004E78D6"/>
    <w:rsid w:val="00507F04"/>
    <w:rsid w:val="00782260"/>
    <w:rsid w:val="007C0656"/>
    <w:rsid w:val="00853FA2"/>
    <w:rsid w:val="00884B5E"/>
    <w:rsid w:val="008E71B9"/>
    <w:rsid w:val="009B3607"/>
    <w:rsid w:val="009D737C"/>
    <w:rsid w:val="00A55BB3"/>
    <w:rsid w:val="00A57C0E"/>
    <w:rsid w:val="00A74644"/>
    <w:rsid w:val="00B5087E"/>
    <w:rsid w:val="00B531B4"/>
    <w:rsid w:val="00CB17AA"/>
    <w:rsid w:val="00D4769B"/>
    <w:rsid w:val="00DB6E5B"/>
    <w:rsid w:val="00E63FAA"/>
    <w:rsid w:val="00E74F4F"/>
    <w:rsid w:val="00E86CC1"/>
    <w:rsid w:val="00F15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F04"/>
    <w:pPr>
      <w:suppressAutoHyphens/>
    </w:pPr>
    <w:rPr>
      <w:rFonts w:ascii="Times New Roman" w:eastAsia="ヒラギノ角ゴ Pro W3" w:hAnsi="Times New Roman" w:cs="Times New Roman"/>
      <w:color w:val="000000"/>
      <w:sz w:val="20"/>
      <w:lang w:val="en-GB" w:eastAsia="zh-CN"/>
    </w:rPr>
  </w:style>
  <w:style w:type="paragraph" w:styleId="Heading1">
    <w:name w:val="heading 1"/>
    <w:basedOn w:val="Normal"/>
    <w:next w:val="Normal"/>
    <w:link w:val="Heading1Char"/>
    <w:qFormat/>
    <w:rsid w:val="00507F0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next w:val="Body"/>
    <w:link w:val="Heading2Char"/>
    <w:qFormat/>
    <w:rsid w:val="00507F04"/>
    <w:pPr>
      <w:keepNext/>
      <w:numPr>
        <w:ilvl w:val="1"/>
        <w:numId w:val="1"/>
      </w:numPr>
      <w:suppressAutoHyphens/>
      <w:spacing w:before="180"/>
      <w:outlineLvl w:val="1"/>
    </w:pPr>
    <w:rPr>
      <w:rFonts w:ascii="Helvetica" w:eastAsia="ヒラギノ角ゴ Pro W3" w:hAnsi="Helvetica" w:cs="Helvetica"/>
      <w:b/>
      <w:color w:val="00000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07F04"/>
    <w:rPr>
      <w:rFonts w:ascii="Arial" w:eastAsia="ヒラギノ角ゴ Pro W3" w:hAnsi="Arial" w:cs="Arial"/>
      <w:b/>
      <w:bCs/>
      <w:color w:val="000000"/>
      <w:kern w:val="1"/>
      <w:sz w:val="32"/>
      <w:szCs w:val="32"/>
      <w:lang w:val="en-GB" w:eastAsia="zh-CN"/>
    </w:rPr>
  </w:style>
  <w:style w:type="character" w:customStyle="1" w:styleId="Heading2Char">
    <w:name w:val="Heading 2 Char"/>
    <w:basedOn w:val="DefaultParagraphFont"/>
    <w:link w:val="Heading2"/>
    <w:rsid w:val="00507F04"/>
    <w:rPr>
      <w:rFonts w:ascii="Helvetica" w:eastAsia="ヒラギノ角ゴ Pro W3" w:hAnsi="Helvetica" w:cs="Helvetica"/>
      <w:b/>
      <w:color w:val="000000"/>
      <w:szCs w:val="20"/>
      <w:lang w:eastAsia="zh-CN"/>
    </w:rPr>
  </w:style>
  <w:style w:type="character" w:styleId="PageNumber">
    <w:name w:val="page number"/>
    <w:basedOn w:val="DefaultParagraphFont"/>
    <w:rsid w:val="00507F04"/>
  </w:style>
  <w:style w:type="character" w:customStyle="1" w:styleId="TitleChar1">
    <w:name w:val="Title Char1"/>
    <w:basedOn w:val="DefaultParagraphFont"/>
    <w:link w:val="Title"/>
    <w:rsid w:val="00507F04"/>
    <w:rPr>
      <w:rFonts w:ascii="Calibri Bold" w:eastAsia="ヒラギノ角ゴ Pro W3" w:hAnsi="Calibri Bold" w:cs="Calibri Bold"/>
      <w:color w:val="000000"/>
      <w:sz w:val="56"/>
    </w:rPr>
  </w:style>
  <w:style w:type="paragraph" w:customStyle="1" w:styleId="Heading">
    <w:name w:val="Heading"/>
    <w:next w:val="Body"/>
    <w:rsid w:val="00507F04"/>
    <w:pPr>
      <w:keepNext/>
      <w:suppressAutoHyphens/>
      <w:jc w:val="center"/>
    </w:pPr>
    <w:rPr>
      <w:rFonts w:ascii="Calibri Bold" w:eastAsia="ヒラギノ角ゴ Pro W3" w:hAnsi="Calibri Bold" w:cs="Calibri Bold"/>
      <w:color w:val="000000"/>
      <w:sz w:val="56"/>
      <w:szCs w:val="20"/>
      <w:lang w:eastAsia="zh-CN"/>
    </w:rPr>
  </w:style>
  <w:style w:type="paragraph" w:customStyle="1" w:styleId="HeaderFooter">
    <w:name w:val="Header &amp; Footer"/>
    <w:rsid w:val="00507F04"/>
    <w:pPr>
      <w:tabs>
        <w:tab w:val="right" w:pos="9632"/>
      </w:tabs>
      <w:suppressAutoHyphens/>
    </w:pPr>
    <w:rPr>
      <w:rFonts w:ascii="Helvetica" w:eastAsia="ヒラギノ角ゴ Pro W3" w:hAnsi="Helvetica" w:cs="Helvetica"/>
      <w:color w:val="000000"/>
      <w:sz w:val="20"/>
      <w:szCs w:val="20"/>
      <w:lang w:eastAsia="zh-CN"/>
    </w:rPr>
  </w:style>
  <w:style w:type="paragraph" w:customStyle="1" w:styleId="Body">
    <w:name w:val="Body"/>
    <w:rsid w:val="00507F04"/>
    <w:pPr>
      <w:suppressAutoHyphens/>
      <w:spacing w:before="60"/>
    </w:pPr>
    <w:rPr>
      <w:rFonts w:ascii="Garamond" w:eastAsia="ヒラギノ角ゴ Pro W3" w:hAnsi="Garamond" w:cs="Garamond"/>
      <w:color w:val="000000"/>
      <w:szCs w:val="20"/>
      <w:lang w:eastAsia="zh-CN"/>
    </w:rPr>
  </w:style>
  <w:style w:type="paragraph" w:styleId="Footer">
    <w:name w:val="footer"/>
    <w:basedOn w:val="Normal"/>
    <w:link w:val="FooterChar"/>
    <w:rsid w:val="00507F0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07F04"/>
    <w:rPr>
      <w:rFonts w:ascii="Times New Roman" w:eastAsia="ヒラギノ角ゴ Pro W3" w:hAnsi="Times New Roman" w:cs="Times New Roman"/>
      <w:color w:val="000000"/>
      <w:sz w:val="20"/>
      <w:lang w:val="en-GB" w:eastAsia="zh-CN"/>
    </w:rPr>
  </w:style>
  <w:style w:type="paragraph" w:styleId="Title">
    <w:name w:val="Title"/>
    <w:basedOn w:val="Normal"/>
    <w:next w:val="Normal"/>
    <w:link w:val="TitleChar1"/>
    <w:qFormat/>
    <w:rsid w:val="00507F04"/>
    <w:pPr>
      <w:suppressAutoHyphens w:val="0"/>
      <w:spacing w:before="240"/>
    </w:pPr>
    <w:rPr>
      <w:rFonts w:ascii="Calibri Bold" w:hAnsi="Calibri Bold" w:cs="Calibri Bold"/>
      <w:sz w:val="56"/>
      <w:lang w:val="en-US" w:eastAsia="en-US"/>
    </w:rPr>
  </w:style>
  <w:style w:type="character" w:customStyle="1" w:styleId="TitleChar">
    <w:name w:val="Title Char"/>
    <w:basedOn w:val="DefaultParagraphFont"/>
    <w:uiPriority w:val="10"/>
    <w:rsid w:val="00507F0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zh-CN"/>
    </w:rPr>
  </w:style>
  <w:style w:type="paragraph" w:styleId="List2">
    <w:name w:val="List 2"/>
    <w:basedOn w:val="Normal"/>
    <w:uiPriority w:val="99"/>
    <w:unhideWhenUsed/>
    <w:rsid w:val="00507F04"/>
    <w:pPr>
      <w:suppressAutoHyphens w:val="0"/>
      <w:ind w:left="720" w:hanging="360"/>
      <w:contextualSpacing/>
    </w:pPr>
    <w:rPr>
      <w:rFonts w:asciiTheme="minorHAnsi" w:eastAsiaTheme="minorEastAsia" w:hAnsiTheme="minorHAnsi" w:cstheme="minorBidi"/>
      <w:color w:val="auto"/>
      <w:sz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7F0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F04"/>
    <w:rPr>
      <w:rFonts w:ascii="Lucida Grande" w:eastAsia="ヒラギノ角ゴ Pro W3" w:hAnsi="Lucida Grande" w:cs="Lucida Grande"/>
      <w:color w:val="000000"/>
      <w:sz w:val="18"/>
      <w:szCs w:val="18"/>
      <w:lang w:val="en-GB" w:eastAsia="zh-CN"/>
    </w:rPr>
  </w:style>
  <w:style w:type="paragraph" w:styleId="Header">
    <w:name w:val="header"/>
    <w:basedOn w:val="Normal"/>
    <w:link w:val="HeaderChar"/>
    <w:uiPriority w:val="99"/>
    <w:unhideWhenUsed/>
    <w:rsid w:val="00507F0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7F04"/>
    <w:rPr>
      <w:rFonts w:ascii="Times New Roman" w:eastAsia="ヒラギノ角ゴ Pro W3" w:hAnsi="Times New Roman" w:cs="Times New Roman"/>
      <w:color w:val="000000"/>
      <w:sz w:val="20"/>
      <w:lang w:val="en-GB" w:eastAsia="zh-CN"/>
    </w:rPr>
  </w:style>
  <w:style w:type="paragraph" w:styleId="ListParagraph">
    <w:name w:val="List Paragraph"/>
    <w:basedOn w:val="Normal"/>
    <w:uiPriority w:val="34"/>
    <w:qFormat/>
    <w:rsid w:val="00431AC0"/>
    <w:pPr>
      <w:ind w:left="720"/>
      <w:contextualSpacing/>
    </w:pPr>
  </w:style>
  <w:style w:type="character" w:styleId="Hyperlink">
    <w:name w:val="Hyperlink"/>
    <w:basedOn w:val="DefaultParagraphFont"/>
    <w:rsid w:val="00210C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F04"/>
    <w:pPr>
      <w:suppressAutoHyphens/>
    </w:pPr>
    <w:rPr>
      <w:rFonts w:ascii="Times New Roman" w:eastAsia="ヒラギノ角ゴ Pro W3" w:hAnsi="Times New Roman" w:cs="Times New Roman"/>
      <w:color w:val="000000"/>
      <w:sz w:val="20"/>
      <w:lang w:val="en-GB" w:eastAsia="zh-CN"/>
    </w:rPr>
  </w:style>
  <w:style w:type="paragraph" w:styleId="Heading1">
    <w:name w:val="heading 1"/>
    <w:basedOn w:val="Normal"/>
    <w:next w:val="Normal"/>
    <w:link w:val="Heading1Char"/>
    <w:qFormat/>
    <w:rsid w:val="00507F0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next w:val="Body"/>
    <w:link w:val="Heading2Char"/>
    <w:qFormat/>
    <w:rsid w:val="00507F04"/>
    <w:pPr>
      <w:keepNext/>
      <w:numPr>
        <w:ilvl w:val="1"/>
        <w:numId w:val="1"/>
      </w:numPr>
      <w:suppressAutoHyphens/>
      <w:spacing w:before="180"/>
      <w:outlineLvl w:val="1"/>
    </w:pPr>
    <w:rPr>
      <w:rFonts w:ascii="Helvetica" w:eastAsia="ヒラギノ角ゴ Pro W3" w:hAnsi="Helvetica" w:cs="Helvetica"/>
      <w:b/>
      <w:color w:val="00000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07F04"/>
    <w:rPr>
      <w:rFonts w:ascii="Arial" w:eastAsia="ヒラギノ角ゴ Pro W3" w:hAnsi="Arial" w:cs="Arial"/>
      <w:b/>
      <w:bCs/>
      <w:color w:val="000000"/>
      <w:kern w:val="1"/>
      <w:sz w:val="32"/>
      <w:szCs w:val="32"/>
      <w:lang w:val="en-GB" w:eastAsia="zh-CN"/>
    </w:rPr>
  </w:style>
  <w:style w:type="character" w:customStyle="1" w:styleId="Heading2Char">
    <w:name w:val="Heading 2 Char"/>
    <w:basedOn w:val="DefaultParagraphFont"/>
    <w:link w:val="Heading2"/>
    <w:rsid w:val="00507F04"/>
    <w:rPr>
      <w:rFonts w:ascii="Helvetica" w:eastAsia="ヒラギノ角ゴ Pro W3" w:hAnsi="Helvetica" w:cs="Helvetica"/>
      <w:b/>
      <w:color w:val="000000"/>
      <w:szCs w:val="20"/>
      <w:lang w:eastAsia="zh-CN"/>
    </w:rPr>
  </w:style>
  <w:style w:type="character" w:styleId="PageNumber">
    <w:name w:val="page number"/>
    <w:basedOn w:val="DefaultParagraphFont"/>
    <w:rsid w:val="00507F04"/>
  </w:style>
  <w:style w:type="character" w:customStyle="1" w:styleId="TitleChar1">
    <w:name w:val="Title Char1"/>
    <w:basedOn w:val="DefaultParagraphFont"/>
    <w:link w:val="Title"/>
    <w:rsid w:val="00507F04"/>
    <w:rPr>
      <w:rFonts w:ascii="Calibri Bold" w:eastAsia="ヒラギノ角ゴ Pro W3" w:hAnsi="Calibri Bold" w:cs="Calibri Bold"/>
      <w:color w:val="000000"/>
      <w:sz w:val="56"/>
    </w:rPr>
  </w:style>
  <w:style w:type="paragraph" w:customStyle="1" w:styleId="Heading">
    <w:name w:val="Heading"/>
    <w:next w:val="Body"/>
    <w:rsid w:val="00507F04"/>
    <w:pPr>
      <w:keepNext/>
      <w:suppressAutoHyphens/>
      <w:jc w:val="center"/>
    </w:pPr>
    <w:rPr>
      <w:rFonts w:ascii="Calibri Bold" w:eastAsia="ヒラギノ角ゴ Pro W3" w:hAnsi="Calibri Bold" w:cs="Calibri Bold"/>
      <w:color w:val="000000"/>
      <w:sz w:val="56"/>
      <w:szCs w:val="20"/>
      <w:lang w:eastAsia="zh-CN"/>
    </w:rPr>
  </w:style>
  <w:style w:type="paragraph" w:customStyle="1" w:styleId="HeaderFooter">
    <w:name w:val="Header &amp; Footer"/>
    <w:rsid w:val="00507F04"/>
    <w:pPr>
      <w:tabs>
        <w:tab w:val="right" w:pos="9632"/>
      </w:tabs>
      <w:suppressAutoHyphens/>
    </w:pPr>
    <w:rPr>
      <w:rFonts w:ascii="Helvetica" w:eastAsia="ヒラギノ角ゴ Pro W3" w:hAnsi="Helvetica" w:cs="Helvetica"/>
      <w:color w:val="000000"/>
      <w:sz w:val="20"/>
      <w:szCs w:val="20"/>
      <w:lang w:eastAsia="zh-CN"/>
    </w:rPr>
  </w:style>
  <w:style w:type="paragraph" w:customStyle="1" w:styleId="Body">
    <w:name w:val="Body"/>
    <w:rsid w:val="00507F04"/>
    <w:pPr>
      <w:suppressAutoHyphens/>
      <w:spacing w:before="60"/>
    </w:pPr>
    <w:rPr>
      <w:rFonts w:ascii="Garamond" w:eastAsia="ヒラギノ角ゴ Pro W3" w:hAnsi="Garamond" w:cs="Garamond"/>
      <w:color w:val="000000"/>
      <w:szCs w:val="20"/>
      <w:lang w:eastAsia="zh-CN"/>
    </w:rPr>
  </w:style>
  <w:style w:type="paragraph" w:styleId="Footer">
    <w:name w:val="footer"/>
    <w:basedOn w:val="Normal"/>
    <w:link w:val="FooterChar"/>
    <w:rsid w:val="00507F0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07F04"/>
    <w:rPr>
      <w:rFonts w:ascii="Times New Roman" w:eastAsia="ヒラギノ角ゴ Pro W3" w:hAnsi="Times New Roman" w:cs="Times New Roman"/>
      <w:color w:val="000000"/>
      <w:sz w:val="20"/>
      <w:lang w:val="en-GB" w:eastAsia="zh-CN"/>
    </w:rPr>
  </w:style>
  <w:style w:type="paragraph" w:styleId="Title">
    <w:name w:val="Title"/>
    <w:basedOn w:val="Normal"/>
    <w:next w:val="Normal"/>
    <w:link w:val="TitleChar1"/>
    <w:qFormat/>
    <w:rsid w:val="00507F04"/>
    <w:pPr>
      <w:suppressAutoHyphens w:val="0"/>
      <w:spacing w:before="240"/>
    </w:pPr>
    <w:rPr>
      <w:rFonts w:ascii="Calibri Bold" w:hAnsi="Calibri Bold" w:cs="Calibri Bold"/>
      <w:sz w:val="56"/>
      <w:lang w:val="en-US" w:eastAsia="en-US"/>
    </w:rPr>
  </w:style>
  <w:style w:type="character" w:customStyle="1" w:styleId="TitleChar">
    <w:name w:val="Title Char"/>
    <w:basedOn w:val="DefaultParagraphFont"/>
    <w:uiPriority w:val="10"/>
    <w:rsid w:val="00507F0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zh-CN"/>
    </w:rPr>
  </w:style>
  <w:style w:type="paragraph" w:styleId="List2">
    <w:name w:val="List 2"/>
    <w:basedOn w:val="Normal"/>
    <w:uiPriority w:val="99"/>
    <w:unhideWhenUsed/>
    <w:rsid w:val="00507F04"/>
    <w:pPr>
      <w:suppressAutoHyphens w:val="0"/>
      <w:ind w:left="720" w:hanging="360"/>
      <w:contextualSpacing/>
    </w:pPr>
    <w:rPr>
      <w:rFonts w:asciiTheme="minorHAnsi" w:eastAsiaTheme="minorEastAsia" w:hAnsiTheme="minorHAnsi" w:cstheme="minorBidi"/>
      <w:color w:val="auto"/>
      <w:sz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7F0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F04"/>
    <w:rPr>
      <w:rFonts w:ascii="Lucida Grande" w:eastAsia="ヒラギノ角ゴ Pro W3" w:hAnsi="Lucida Grande" w:cs="Lucida Grande"/>
      <w:color w:val="000000"/>
      <w:sz w:val="18"/>
      <w:szCs w:val="18"/>
      <w:lang w:val="en-GB" w:eastAsia="zh-CN"/>
    </w:rPr>
  </w:style>
  <w:style w:type="paragraph" w:styleId="Header">
    <w:name w:val="header"/>
    <w:basedOn w:val="Normal"/>
    <w:link w:val="HeaderChar"/>
    <w:uiPriority w:val="99"/>
    <w:unhideWhenUsed/>
    <w:rsid w:val="00507F0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7F04"/>
    <w:rPr>
      <w:rFonts w:ascii="Times New Roman" w:eastAsia="ヒラギノ角ゴ Pro W3" w:hAnsi="Times New Roman" w:cs="Times New Roman"/>
      <w:color w:val="000000"/>
      <w:sz w:val="20"/>
      <w:lang w:val="en-GB" w:eastAsia="zh-CN"/>
    </w:rPr>
  </w:style>
  <w:style w:type="paragraph" w:styleId="ListParagraph">
    <w:name w:val="List Paragraph"/>
    <w:basedOn w:val="Normal"/>
    <w:uiPriority w:val="34"/>
    <w:qFormat/>
    <w:rsid w:val="00431A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7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onaa@ceu.h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CEU DISTINGUISHED TEACHING AWARD</vt:lpstr>
    </vt:vector>
  </TitlesOfParts>
  <Company>CEU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Schwager</dc:creator>
  <cp:keywords/>
  <dc:description/>
  <cp:lastModifiedBy>Administrator</cp:lastModifiedBy>
  <cp:revision>15</cp:revision>
  <cp:lastPrinted>2015-01-15T09:52:00Z</cp:lastPrinted>
  <dcterms:created xsi:type="dcterms:W3CDTF">2014-10-16T14:49:00Z</dcterms:created>
  <dcterms:modified xsi:type="dcterms:W3CDTF">2015-01-15T10:55:00Z</dcterms:modified>
</cp:coreProperties>
</file>